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7F598DDE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Remont ciągu komunikacyjnego dróg gminnych w sołectwie Mszana”</w:t>
      </w:r>
      <w:r w:rsidR="00D950B2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9A48439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w </w:t>
      </w:r>
      <w:r w:rsidR="008E7E80">
        <w:rPr>
          <w:rFonts w:ascii="Tahoma" w:eastAsia="Lucida Sans Unicode" w:hAnsi="Tahoma" w:cs="Tahoma"/>
          <w:kern w:val="3"/>
          <w:lang w:eastAsia="zh-CN"/>
        </w:rPr>
        <w:t>ust.</w:t>
      </w:r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064E46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59F59CA2" w14:textId="3BD0A8C6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="0021523F">
        <w:rPr>
          <w:rFonts w:cs="Tahoma"/>
          <w:sz w:val="16"/>
          <w:szCs w:val="16"/>
        </w:rPr>
        <w:t>dokonują wszyscy Wykonawcy wspólnie ubiegający się o udzielenie zamówienia, ale także jeden z Wykonawców wspólnie ubiegających się o udzielenie zamówienia, który umocowany został do reprezentowania członków konsorcjum.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3C715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F8298" w14:textId="77777777" w:rsidR="006F39D9" w:rsidRDefault="006F39D9" w:rsidP="00DA5839">
      <w:r>
        <w:separator/>
      </w:r>
    </w:p>
  </w:endnote>
  <w:endnote w:type="continuationSeparator" w:id="0">
    <w:p w14:paraId="24E8ADA1" w14:textId="77777777" w:rsidR="006F39D9" w:rsidRDefault="006F39D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6F39D9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B6B2C" w14:textId="77777777" w:rsidR="006F39D9" w:rsidRDefault="006F39D9" w:rsidP="00DA5839">
      <w:r>
        <w:separator/>
      </w:r>
    </w:p>
  </w:footnote>
  <w:footnote w:type="continuationSeparator" w:id="0">
    <w:p w14:paraId="52366F9A" w14:textId="77777777" w:rsidR="006F39D9" w:rsidRDefault="006F39D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CA7EEE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89C46" w14:textId="77777777" w:rsidR="003C7151" w:rsidRDefault="003C7151" w:rsidP="003C7151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0DD326E6" wp14:editId="78880CCF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6605770" wp14:editId="09072F7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3B3CE06" wp14:editId="53F3C36D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499D0131" wp14:editId="2743916A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FE6CC" w14:textId="77777777" w:rsidR="003C7151" w:rsidRDefault="003C7151" w:rsidP="003C7151">
    <w:pPr>
      <w:pStyle w:val="Nagwek"/>
      <w:rPr>
        <w:noProof/>
        <w:lang w:eastAsia="pl-PL"/>
      </w:rPr>
    </w:pPr>
  </w:p>
  <w:p w14:paraId="1FC5F0E2" w14:textId="77777777" w:rsidR="003C7151" w:rsidRPr="00503B3C" w:rsidRDefault="003C7151" w:rsidP="003C7151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7B6E09A" w14:textId="77777777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8"/>
  </w:num>
  <w:num w:numId="3">
    <w:abstractNumId w:val="64"/>
  </w:num>
  <w:num w:numId="4">
    <w:abstractNumId w:val="168"/>
  </w:num>
  <w:num w:numId="5">
    <w:abstractNumId w:val="192"/>
  </w:num>
  <w:num w:numId="6">
    <w:abstractNumId w:val="138"/>
  </w:num>
  <w:num w:numId="7">
    <w:abstractNumId w:val="149"/>
  </w:num>
  <w:num w:numId="8">
    <w:abstractNumId w:val="54"/>
  </w:num>
  <w:num w:numId="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4"/>
  </w:num>
  <w:num w:numId="11">
    <w:abstractNumId w:val="133"/>
  </w:num>
  <w:num w:numId="12">
    <w:abstractNumId w:val="55"/>
  </w:num>
  <w:num w:numId="13">
    <w:abstractNumId w:val="92"/>
  </w:num>
  <w:num w:numId="14">
    <w:abstractNumId w:val="140"/>
  </w:num>
  <w:num w:numId="15">
    <w:abstractNumId w:val="161"/>
  </w:num>
  <w:num w:numId="16">
    <w:abstractNumId w:val="162"/>
  </w:num>
  <w:num w:numId="17">
    <w:abstractNumId w:val="88"/>
  </w:num>
  <w:num w:numId="18">
    <w:abstractNumId w:val="62"/>
  </w:num>
  <w:num w:numId="19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3"/>
  </w:num>
  <w:num w:numId="21">
    <w:abstractNumId w:val="188"/>
  </w:num>
  <w:num w:numId="22">
    <w:abstractNumId w:val="83"/>
  </w:num>
  <w:num w:numId="23">
    <w:abstractNumId w:val="136"/>
  </w:num>
  <w:num w:numId="24">
    <w:abstractNumId w:val="163"/>
  </w:num>
  <w:num w:numId="25">
    <w:abstractNumId w:val="38"/>
  </w:num>
  <w:num w:numId="26">
    <w:abstractNumId w:val="127"/>
  </w:num>
  <w:num w:numId="27">
    <w:abstractNumId w:val="101"/>
  </w:num>
  <w:num w:numId="28">
    <w:abstractNumId w:val="25"/>
  </w:num>
  <w:num w:numId="29">
    <w:abstractNumId w:val="116"/>
  </w:num>
  <w:num w:numId="30">
    <w:abstractNumId w:val="147"/>
  </w:num>
  <w:num w:numId="31">
    <w:abstractNumId w:val="164"/>
  </w:num>
  <w:num w:numId="32">
    <w:abstractNumId w:val="184"/>
  </w:num>
  <w:num w:numId="33">
    <w:abstractNumId w:val="121"/>
  </w:num>
  <w:num w:numId="34">
    <w:abstractNumId w:val="120"/>
  </w:num>
  <w:num w:numId="35">
    <w:abstractNumId w:val="72"/>
  </w:num>
  <w:num w:numId="36">
    <w:abstractNumId w:val="84"/>
  </w:num>
  <w:num w:numId="37">
    <w:abstractNumId w:val="86"/>
  </w:num>
  <w:num w:numId="38">
    <w:abstractNumId w:val="80"/>
  </w:num>
  <w:num w:numId="39">
    <w:abstractNumId w:val="68"/>
  </w:num>
  <w:num w:numId="40">
    <w:abstractNumId w:val="29"/>
  </w:num>
  <w:num w:numId="41">
    <w:abstractNumId w:val="152"/>
  </w:num>
  <w:num w:numId="42">
    <w:abstractNumId w:val="81"/>
  </w:num>
  <w:num w:numId="43">
    <w:abstractNumId w:val="108"/>
  </w:num>
  <w:num w:numId="44">
    <w:abstractNumId w:val="118"/>
  </w:num>
  <w:num w:numId="45">
    <w:abstractNumId w:val="144"/>
  </w:num>
  <w:num w:numId="46">
    <w:abstractNumId w:val="27"/>
  </w:num>
  <w:num w:numId="47">
    <w:abstractNumId w:val="50"/>
  </w:num>
  <w:num w:numId="48">
    <w:abstractNumId w:val="97"/>
  </w:num>
  <w:num w:numId="49">
    <w:abstractNumId w:val="41"/>
  </w:num>
  <w:num w:numId="50">
    <w:abstractNumId w:val="36"/>
  </w:num>
  <w:num w:numId="51">
    <w:abstractNumId w:val="125"/>
  </w:num>
  <w:num w:numId="52">
    <w:abstractNumId w:val="47"/>
  </w:num>
  <w:num w:numId="53">
    <w:abstractNumId w:val="146"/>
  </w:num>
  <w:num w:numId="54">
    <w:abstractNumId w:val="105"/>
  </w:num>
  <w:num w:numId="55">
    <w:abstractNumId w:val="60"/>
  </w:num>
  <w:num w:numId="56">
    <w:abstractNumId w:val="117"/>
  </w:num>
  <w:num w:numId="57">
    <w:abstractNumId w:val="166"/>
  </w:num>
  <w:num w:numId="58">
    <w:abstractNumId w:val="26"/>
  </w:num>
  <w:num w:numId="59">
    <w:abstractNumId w:val="154"/>
  </w:num>
  <w:num w:numId="60">
    <w:abstractNumId w:val="182"/>
  </w:num>
  <w:num w:numId="6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8"/>
  </w:num>
  <w:num w:numId="64">
    <w:abstractNumId w:val="129"/>
  </w:num>
  <w:num w:numId="65">
    <w:abstractNumId w:val="34"/>
  </w:num>
  <w:num w:numId="66">
    <w:abstractNumId w:val="110"/>
  </w:num>
  <w:num w:numId="67">
    <w:abstractNumId w:val="52"/>
  </w:num>
  <w:num w:numId="68">
    <w:abstractNumId w:val="176"/>
  </w:num>
  <w:num w:numId="69">
    <w:abstractNumId w:val="85"/>
  </w:num>
  <w:num w:numId="70">
    <w:abstractNumId w:val="158"/>
  </w:num>
  <w:num w:numId="71">
    <w:abstractNumId w:val="35"/>
  </w:num>
  <w:num w:numId="72">
    <w:abstractNumId w:val="137"/>
  </w:num>
  <w:num w:numId="73">
    <w:abstractNumId w:val="131"/>
  </w:num>
  <w:num w:numId="74">
    <w:abstractNumId w:val="111"/>
  </w:num>
  <w:num w:numId="75">
    <w:abstractNumId w:val="191"/>
  </w:num>
  <w:num w:numId="76">
    <w:abstractNumId w:val="48"/>
  </w:num>
  <w:num w:numId="77">
    <w:abstractNumId w:val="100"/>
  </w:num>
  <w:num w:numId="78">
    <w:abstractNumId w:val="160"/>
  </w:num>
  <w:num w:numId="79">
    <w:abstractNumId w:val="172"/>
  </w:num>
  <w:num w:numId="80">
    <w:abstractNumId w:val="46"/>
  </w:num>
  <w:num w:numId="81">
    <w:abstractNumId w:val="139"/>
  </w:num>
  <w:num w:numId="82">
    <w:abstractNumId w:val="93"/>
  </w:num>
  <w:num w:numId="83">
    <w:abstractNumId w:val="30"/>
  </w:num>
  <w:num w:numId="84">
    <w:abstractNumId w:val="56"/>
  </w:num>
  <w:num w:numId="85">
    <w:abstractNumId w:val="185"/>
  </w:num>
  <w:num w:numId="86">
    <w:abstractNumId w:val="70"/>
  </w:num>
  <w:num w:numId="87">
    <w:abstractNumId w:val="51"/>
  </w:num>
  <w:num w:numId="88">
    <w:abstractNumId w:val="40"/>
  </w:num>
  <w:num w:numId="89">
    <w:abstractNumId w:val="193"/>
  </w:num>
  <w:num w:numId="90">
    <w:abstractNumId w:val="75"/>
  </w:num>
  <w:num w:numId="91">
    <w:abstractNumId w:val="157"/>
  </w:num>
  <w:num w:numId="92">
    <w:abstractNumId w:val="103"/>
  </w:num>
  <w:num w:numId="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0"/>
    <w:lvlOverride w:ilvl="0">
      <w:startOverride w:val="1"/>
    </w:lvlOverride>
  </w:num>
  <w:num w:numId="95">
    <w:abstractNumId w:val="87"/>
  </w:num>
  <w:num w:numId="96">
    <w:abstractNumId w:val="98"/>
  </w:num>
  <w:num w:numId="97">
    <w:abstractNumId w:val="57"/>
  </w:num>
  <w:num w:numId="98">
    <w:abstractNumId w:val="5"/>
  </w:num>
  <w:num w:numId="99">
    <w:abstractNumId w:val="186"/>
  </w:num>
  <w:num w:numId="100">
    <w:abstractNumId w:val="134"/>
  </w:num>
  <w:num w:numId="101">
    <w:abstractNumId w:val="197"/>
  </w:num>
  <w:num w:numId="102">
    <w:abstractNumId w:val="132"/>
  </w:num>
  <w:num w:numId="103">
    <w:abstractNumId w:val="73"/>
  </w:num>
  <w:num w:numId="104">
    <w:abstractNumId w:val="90"/>
  </w:num>
  <w:num w:numId="105">
    <w:abstractNumId w:val="159"/>
  </w:num>
  <w:num w:numId="106">
    <w:abstractNumId w:val="119"/>
  </w:num>
  <w:num w:numId="10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3"/>
  </w:num>
  <w:num w:numId="109">
    <w:abstractNumId w:val="32"/>
  </w:num>
  <w:num w:numId="11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>
    <w:abstractNumId w:val="177"/>
  </w:num>
  <w:num w:numId="112">
    <w:abstractNumId w:val="126"/>
  </w:num>
  <w:num w:numId="113">
    <w:abstractNumId w:val="59"/>
  </w:num>
  <w:num w:numId="114">
    <w:abstractNumId w:val="39"/>
  </w:num>
  <w:num w:numId="115">
    <w:abstractNumId w:val="142"/>
  </w:num>
  <w:num w:numId="116">
    <w:abstractNumId w:val="151"/>
  </w:num>
  <w:num w:numId="117">
    <w:abstractNumId w:val="183"/>
  </w:num>
  <w:num w:numId="118">
    <w:abstractNumId w:val="112"/>
  </w:num>
  <w:num w:numId="119">
    <w:abstractNumId w:val="65"/>
  </w:num>
  <w:num w:numId="120">
    <w:abstractNumId w:val="190"/>
  </w:num>
  <w:num w:numId="121">
    <w:abstractNumId w:val="114"/>
  </w:num>
  <w:num w:numId="122">
    <w:abstractNumId w:val="99"/>
  </w:num>
  <w:num w:numId="123">
    <w:abstractNumId w:val="113"/>
  </w:num>
  <w:num w:numId="124">
    <w:abstractNumId w:val="74"/>
  </w:num>
  <w:num w:numId="125">
    <w:abstractNumId w:val="78"/>
  </w:num>
  <w:num w:numId="126">
    <w:abstractNumId w:val="71"/>
  </w:num>
  <w:num w:numId="127">
    <w:abstractNumId w:val="31"/>
  </w:num>
  <w:num w:numId="128">
    <w:abstractNumId w:val="66"/>
  </w:num>
  <w:num w:numId="12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94"/>
  </w:num>
  <w:num w:numId="131">
    <w:abstractNumId w:val="141"/>
  </w:num>
  <w:num w:numId="132">
    <w:abstractNumId w:val="175"/>
  </w:num>
  <w:num w:numId="133">
    <w:abstractNumId w:val="189"/>
  </w:num>
  <w:num w:numId="134">
    <w:abstractNumId w:val="143"/>
  </w:num>
  <w:num w:numId="135">
    <w:abstractNumId w:val="178"/>
  </w:num>
  <w:num w:numId="136">
    <w:abstractNumId w:val="91"/>
  </w:num>
  <w:num w:numId="137">
    <w:abstractNumId w:val="107"/>
  </w:num>
  <w:num w:numId="138">
    <w:abstractNumId w:val="67"/>
  </w:num>
  <w:num w:numId="139">
    <w:abstractNumId w:val="82"/>
  </w:num>
  <w:num w:numId="140">
    <w:abstractNumId w:val="135"/>
  </w:num>
  <w:num w:numId="141">
    <w:abstractNumId w:val="95"/>
  </w:num>
  <w:num w:numId="142">
    <w:abstractNumId w:val="79"/>
  </w:num>
  <w:num w:numId="143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28"/>
  </w:num>
  <w:num w:numId="145">
    <w:abstractNumId w:val="115"/>
  </w:num>
  <w:num w:numId="146">
    <w:abstractNumId w:val="43"/>
  </w:num>
  <w:num w:numId="147">
    <w:abstractNumId w:val="169"/>
  </w:num>
  <w:num w:numId="148">
    <w:abstractNumId w:val="76"/>
  </w:num>
  <w:num w:numId="149">
    <w:abstractNumId w:val="45"/>
  </w:num>
  <w:num w:numId="150">
    <w:abstractNumId w:val="153"/>
  </w:num>
  <w:num w:numId="151">
    <w:abstractNumId w:val="37"/>
  </w:num>
  <w:num w:numId="152">
    <w:abstractNumId w:val="89"/>
  </w:num>
  <w:num w:numId="153">
    <w:abstractNumId w:val="122"/>
  </w:num>
  <w:num w:numId="154">
    <w:abstractNumId w:val="96"/>
  </w:num>
  <w:num w:numId="155">
    <w:abstractNumId w:val="130"/>
  </w:num>
  <w:num w:numId="156">
    <w:abstractNumId w:val="195"/>
  </w:num>
  <w:num w:numId="157">
    <w:abstractNumId w:val="77"/>
  </w:num>
  <w:num w:numId="158">
    <w:abstractNumId w:val="155"/>
  </w:num>
  <w:num w:numId="159">
    <w:abstractNumId w:val="109"/>
  </w:num>
  <w:num w:numId="160">
    <w:abstractNumId w:val="187"/>
  </w:num>
  <w:num w:numId="161">
    <w:abstractNumId w:val="33"/>
  </w:num>
  <w:num w:numId="162">
    <w:abstractNumId w:val="44"/>
  </w:num>
  <w:num w:numId="163">
    <w:abstractNumId w:val="69"/>
  </w:num>
  <w:num w:numId="164">
    <w:abstractNumId w:val="167"/>
  </w:num>
  <w:num w:numId="165">
    <w:abstractNumId w:val="150"/>
  </w:num>
  <w:num w:numId="166">
    <w:abstractNumId w:val="106"/>
  </w:num>
  <w:num w:numId="167">
    <w:abstractNumId w:val="165"/>
  </w:num>
  <w:num w:numId="168">
    <w:abstractNumId w:val="58"/>
  </w:num>
  <w:num w:numId="169">
    <w:abstractNumId w:val="124"/>
  </w:num>
  <w:num w:numId="170">
    <w:abstractNumId w:val="104"/>
  </w:num>
  <w:num w:numId="171">
    <w:abstractNumId w:val="145"/>
  </w:num>
  <w:num w:numId="172">
    <w:abstractNumId w:val="170"/>
  </w:num>
  <w:num w:numId="173">
    <w:abstractNumId w:val="42"/>
  </w:num>
  <w:num w:numId="174">
    <w:abstractNumId w:val="156"/>
  </w:num>
  <w:num w:numId="175">
    <w:abstractNumId w:val="0"/>
  </w:num>
  <w:num w:numId="176">
    <w:abstractNumId w:val="94"/>
  </w:num>
  <w:num w:numId="177">
    <w:abstractNumId w:val="49"/>
  </w:num>
  <w:num w:numId="1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2022-04-11T06:29:00Z</dcterms:modified>
</cp:coreProperties>
</file>